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FF3DD3" w:rsidRDefault="006145A0" w:rsidP="00304FC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F3DD3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B627D7" w:rsidRPr="00FF3DD3">
        <w:rPr>
          <w:rFonts w:ascii="Cambria" w:hAnsi="Cambria" w:cs="Arial"/>
          <w:b/>
          <w:bCs/>
          <w:sz w:val="22"/>
          <w:szCs w:val="22"/>
        </w:rPr>
        <w:t>OFERT</w:t>
      </w:r>
      <w:r w:rsidRPr="00FF3DD3">
        <w:rPr>
          <w:rFonts w:ascii="Cambria" w:hAnsi="Cambria" w:cs="Arial"/>
          <w:b/>
          <w:bCs/>
          <w:sz w:val="22"/>
          <w:szCs w:val="22"/>
        </w:rPr>
        <w:t>Y</w:t>
      </w:r>
    </w:p>
    <w:p w14:paraId="35CA933A" w14:textId="77777777" w:rsidR="000E1C61" w:rsidRPr="00FF3DD3" w:rsidRDefault="000E1C61" w:rsidP="00304FC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59270C4" w14:textId="77777777" w:rsidR="007150A0" w:rsidRPr="00FF3DD3" w:rsidRDefault="007150A0" w:rsidP="007150A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F3DD3">
        <w:rPr>
          <w:rFonts w:ascii="Cambria" w:hAnsi="Cambria" w:cs="Arial"/>
          <w:b/>
          <w:bCs/>
          <w:sz w:val="22"/>
          <w:szCs w:val="22"/>
        </w:rPr>
        <w:t xml:space="preserve">Skarb Państwa - Państwowe Gospodarstwo Leśne Lasy Państwowe </w:t>
      </w:r>
    </w:p>
    <w:p w14:paraId="1DFCE67F" w14:textId="77777777" w:rsidR="007150A0" w:rsidRPr="00FF3DD3" w:rsidRDefault="007150A0" w:rsidP="007150A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F3DD3">
        <w:rPr>
          <w:rFonts w:ascii="Cambria" w:hAnsi="Cambria" w:cs="Arial"/>
          <w:b/>
          <w:bCs/>
          <w:sz w:val="22"/>
          <w:szCs w:val="22"/>
        </w:rPr>
        <w:t>Nadleśnictwo Gidle</w:t>
      </w:r>
    </w:p>
    <w:p w14:paraId="0A4F953B" w14:textId="77777777" w:rsidR="007150A0" w:rsidRPr="00FF3DD3" w:rsidRDefault="007150A0" w:rsidP="007150A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3DD3">
        <w:rPr>
          <w:rFonts w:ascii="Cambria" w:hAnsi="Cambria" w:cs="Arial"/>
          <w:bCs/>
          <w:sz w:val="22"/>
          <w:szCs w:val="22"/>
        </w:rPr>
        <w:t xml:space="preserve">siedziba Nadleśnictwa: </w:t>
      </w:r>
    </w:p>
    <w:p w14:paraId="2A1CB9EC" w14:textId="77777777" w:rsidR="007150A0" w:rsidRPr="00FF3DD3" w:rsidRDefault="007150A0" w:rsidP="007150A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3DD3">
        <w:rPr>
          <w:rFonts w:ascii="Cambria" w:hAnsi="Cambria" w:cs="Arial"/>
          <w:bCs/>
          <w:sz w:val="22"/>
          <w:szCs w:val="22"/>
        </w:rPr>
        <w:t>Niesulów 3</w:t>
      </w:r>
    </w:p>
    <w:p w14:paraId="2A1F26F9" w14:textId="2B156322" w:rsidR="000E1C61" w:rsidRPr="00FF3DD3" w:rsidRDefault="007150A0" w:rsidP="007150A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3DD3">
        <w:rPr>
          <w:rFonts w:ascii="Cambria" w:hAnsi="Cambria" w:cs="Arial"/>
          <w:bCs/>
          <w:sz w:val="22"/>
          <w:szCs w:val="22"/>
        </w:rPr>
        <w:t>97-540 Gidle</w:t>
      </w:r>
    </w:p>
    <w:p w14:paraId="47FBAAB5" w14:textId="1CD0CFE7" w:rsidR="00F344CE" w:rsidRPr="00FF3DD3" w:rsidRDefault="00F344CE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336218" w14:textId="7793CFB5" w:rsidR="003355C5" w:rsidRPr="00FF3DD3" w:rsidRDefault="003355C5" w:rsidP="003355C5">
      <w:pPr>
        <w:pStyle w:val="Akapitzlist"/>
        <w:ind w:left="993"/>
        <w:rPr>
          <w:rFonts w:ascii="Cambria" w:hAnsi="Cambria" w:cs="Arial"/>
          <w:bCs/>
          <w:sz w:val="22"/>
          <w:szCs w:val="22"/>
        </w:rPr>
      </w:pPr>
    </w:p>
    <w:p w14:paraId="7C9441DF" w14:textId="77777777" w:rsidR="00600C43" w:rsidRPr="00FF3DD3" w:rsidRDefault="00600C43" w:rsidP="003355C5">
      <w:pPr>
        <w:pStyle w:val="Akapitzlist"/>
        <w:ind w:left="993"/>
        <w:rPr>
          <w:rFonts w:ascii="Cambria" w:hAnsi="Cambria" w:cs="Arial"/>
          <w:bCs/>
          <w:sz w:val="22"/>
          <w:szCs w:val="22"/>
        </w:rPr>
      </w:pPr>
    </w:p>
    <w:p w14:paraId="7659E5B4" w14:textId="21105B71" w:rsidR="003B6897" w:rsidRDefault="003B6897" w:rsidP="003B6897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6897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3B6897">
        <w:rPr>
          <w:rFonts w:ascii="Cambria" w:hAnsi="Cambria" w:cs="Arial"/>
          <w:b/>
          <w:bCs/>
          <w:sz w:val="22"/>
          <w:szCs w:val="22"/>
        </w:rPr>
        <w:t>„Dostawa stalowych palet do szkółki kontenerowej”</w:t>
      </w:r>
      <w:r w:rsidRPr="003B6897">
        <w:rPr>
          <w:rFonts w:ascii="Cambria" w:hAnsi="Cambria" w:cs="Arial"/>
          <w:bCs/>
          <w:sz w:val="22"/>
          <w:szCs w:val="22"/>
        </w:rPr>
        <w:t xml:space="preserve"> oferujemy:</w:t>
      </w:r>
    </w:p>
    <w:p w14:paraId="0B90C323" w14:textId="77777777" w:rsidR="003B6897" w:rsidRPr="003B6897" w:rsidRDefault="003B6897" w:rsidP="003B6897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</w:p>
    <w:p w14:paraId="68E482EB" w14:textId="004B2F86" w:rsidR="003355C5" w:rsidRPr="00FF3DD3" w:rsidRDefault="003B6897" w:rsidP="003B6897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a/ d</w:t>
      </w:r>
      <w:r w:rsidR="003355C5" w:rsidRPr="00FF3DD3">
        <w:rPr>
          <w:rFonts w:ascii="Cambria" w:hAnsi="Cambria" w:cs="Arial"/>
          <w:bCs/>
          <w:sz w:val="22"/>
          <w:szCs w:val="22"/>
        </w:rPr>
        <w:t xml:space="preserve">ostawę </w:t>
      </w:r>
      <w:r w:rsidR="00600C43" w:rsidRPr="00FF3DD3">
        <w:rPr>
          <w:rFonts w:ascii="Cambria" w:hAnsi="Cambria" w:cs="Arial"/>
          <w:bCs/>
          <w:sz w:val="22"/>
          <w:szCs w:val="22"/>
        </w:rPr>
        <w:t xml:space="preserve">1500 </w:t>
      </w:r>
      <w:r w:rsidR="003355C5" w:rsidRPr="00FF3DD3">
        <w:rPr>
          <w:rFonts w:ascii="Cambria" w:hAnsi="Cambria" w:cs="Arial"/>
          <w:bCs/>
          <w:sz w:val="22"/>
          <w:szCs w:val="22"/>
        </w:rPr>
        <w:t xml:space="preserve">sztuk </w:t>
      </w:r>
      <w:r w:rsidR="00600C43" w:rsidRPr="00FF3DD3">
        <w:rPr>
          <w:rFonts w:ascii="Cambria" w:hAnsi="Cambria" w:cs="Arial"/>
          <w:bCs/>
          <w:sz w:val="22"/>
          <w:szCs w:val="22"/>
        </w:rPr>
        <w:t>stalowych palet</w:t>
      </w:r>
      <w:r w:rsidR="003355C5" w:rsidRPr="00FF3DD3">
        <w:rPr>
          <w:rFonts w:ascii="Cambria" w:hAnsi="Cambria" w:cs="Arial"/>
          <w:bCs/>
          <w:sz w:val="22"/>
          <w:szCs w:val="22"/>
        </w:rPr>
        <w:t xml:space="preserve"> za zapłatą ceny  z podatkiem od towarów i usług w kwocie ______________________________________ PLN</w:t>
      </w:r>
    </w:p>
    <w:p w14:paraId="6FBD4E4B" w14:textId="17471F5E" w:rsidR="001E6C0A" w:rsidRPr="00FF3DD3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 w:rsidRPr="00FF3DD3">
        <w:rPr>
          <w:rFonts w:ascii="Cambria" w:hAnsi="Cambria" w:cs="Arial"/>
          <w:bCs/>
          <w:sz w:val="22"/>
          <w:szCs w:val="22"/>
        </w:rPr>
        <w:t>/słownie: _______________________________________________________________________________________ /</w:t>
      </w:r>
    </w:p>
    <w:p w14:paraId="1E8B1B2A" w14:textId="0476FEC8" w:rsidR="003355C5" w:rsidRPr="00FF3DD3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 w:rsidRPr="00FF3DD3">
        <w:rPr>
          <w:rFonts w:ascii="Cambria" w:hAnsi="Cambria" w:cs="Arial"/>
          <w:bCs/>
          <w:sz w:val="22"/>
          <w:szCs w:val="22"/>
        </w:rPr>
        <w:t>Zgodnie z poniższym wyliczeniem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1519"/>
        <w:gridCol w:w="1774"/>
        <w:gridCol w:w="951"/>
        <w:gridCol w:w="1605"/>
        <w:gridCol w:w="1984"/>
      </w:tblGrid>
      <w:tr w:rsidR="00FF3DD3" w:rsidRPr="00FF3DD3" w14:paraId="167F16DE" w14:textId="1BD9CB49" w:rsidTr="00FF3DD3">
        <w:tc>
          <w:tcPr>
            <w:tcW w:w="1381" w:type="dxa"/>
            <w:shd w:val="clear" w:color="auto" w:fill="auto"/>
            <w:vAlign w:val="center"/>
          </w:tcPr>
          <w:p w14:paraId="51F60F82" w14:textId="0B274451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Ilość </w:t>
            </w:r>
            <w:r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stalowych palet</w:t>
            </w:r>
            <w:r w:rsidRPr="00FF3DD3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 w szt.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79320901" w14:textId="006B3452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Cena jednostkowa netto w 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zł za 1 stalową paletę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F78636C" w14:textId="77777777" w:rsidR="00FF3DD3" w:rsidRDefault="00FF3DD3" w:rsidP="00FF3DD3">
            <w:pPr>
              <w:spacing w:after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całkowita netto </w:t>
            </w: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  <w:p w14:paraId="0F906CD8" w14:textId="496C918D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(kol. 1 x kol. 2)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32AC4926" w14:textId="0A12B634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Stawka </w:t>
            </w: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 w %</w:t>
            </w:r>
          </w:p>
        </w:tc>
        <w:tc>
          <w:tcPr>
            <w:tcW w:w="1605" w:type="dxa"/>
            <w:vAlign w:val="center"/>
          </w:tcPr>
          <w:p w14:paraId="4837A34E" w14:textId="37CCEA3D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 w PLN</w:t>
            </w:r>
          </w:p>
        </w:tc>
        <w:tc>
          <w:tcPr>
            <w:tcW w:w="1984" w:type="dxa"/>
            <w:vAlign w:val="center"/>
          </w:tcPr>
          <w:p w14:paraId="0D5872E2" w14:textId="4B430A30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 całkowita brutto</w:t>
            </w:r>
            <w:r w:rsidRPr="00FF3DD3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F3DD3" w:rsidRPr="00FF3DD3" w14:paraId="7E14868E" w14:textId="153C06E5" w:rsidTr="00FF3DD3">
        <w:trPr>
          <w:trHeight w:val="227"/>
        </w:trPr>
        <w:tc>
          <w:tcPr>
            <w:tcW w:w="1381" w:type="dxa"/>
            <w:shd w:val="clear" w:color="auto" w:fill="auto"/>
            <w:vAlign w:val="center"/>
          </w:tcPr>
          <w:p w14:paraId="33D1C45A" w14:textId="1BFF08BE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23091C09" w14:textId="6F3FF440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2F853AFF" w14:textId="6960EFA0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2535052E" w14:textId="1072A0E0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05" w:type="dxa"/>
            <w:vAlign w:val="center"/>
          </w:tcPr>
          <w:p w14:paraId="79B3C1B5" w14:textId="44F71C90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3AE13AE9" w14:textId="0D4EB3B2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FF3DD3" w:rsidRPr="00FF3DD3" w14:paraId="4D80C562" w14:textId="6D9DCD91" w:rsidTr="00FF3DD3">
        <w:trPr>
          <w:trHeight w:val="636"/>
        </w:trPr>
        <w:tc>
          <w:tcPr>
            <w:tcW w:w="1381" w:type="dxa"/>
            <w:shd w:val="clear" w:color="auto" w:fill="auto"/>
            <w:vAlign w:val="center"/>
          </w:tcPr>
          <w:p w14:paraId="2C25B8DA" w14:textId="42A1C85A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1500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0629FB30" w14:textId="77777777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13961411" w14:textId="77777777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7F8C896B" w14:textId="77777777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5" w:type="dxa"/>
            <w:vAlign w:val="center"/>
          </w:tcPr>
          <w:p w14:paraId="3101091D" w14:textId="77777777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9E4141B" w14:textId="77777777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FF3DD3" w:rsidRPr="00FF3DD3" w14:paraId="36D4259F" w14:textId="77777777" w:rsidTr="00FF3DD3">
        <w:trPr>
          <w:trHeight w:val="636"/>
        </w:trPr>
        <w:tc>
          <w:tcPr>
            <w:tcW w:w="7230" w:type="dxa"/>
            <w:gridSpan w:val="5"/>
            <w:shd w:val="clear" w:color="auto" w:fill="auto"/>
            <w:vAlign w:val="center"/>
          </w:tcPr>
          <w:p w14:paraId="55081AA8" w14:textId="55F40386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FF3DD3">
              <w:rPr>
                <w:rFonts w:ascii="Cambria" w:hAnsi="Cambria"/>
                <w:b/>
                <w:bCs/>
                <w:sz w:val="22"/>
                <w:szCs w:val="22"/>
              </w:rPr>
              <w:t>Cena łączna brutto w PLN</w:t>
            </w:r>
          </w:p>
        </w:tc>
        <w:tc>
          <w:tcPr>
            <w:tcW w:w="1984" w:type="dxa"/>
            <w:vAlign w:val="center"/>
          </w:tcPr>
          <w:p w14:paraId="43949991" w14:textId="3C63A044" w:rsidR="00FF3DD3" w:rsidRPr="00FF3DD3" w:rsidRDefault="00FF3DD3" w:rsidP="00FF3DD3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36B0DA2E" w14:textId="08C8B637" w:rsidR="003B6897" w:rsidRDefault="003B6897" w:rsidP="003B689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b/ </w:t>
      </w:r>
      <w:r>
        <w:rPr>
          <w:rFonts w:ascii="Cambria" w:hAnsi="Cambria" w:cs="Arial"/>
          <w:bCs/>
          <w:sz w:val="22"/>
          <w:szCs w:val="22"/>
        </w:rPr>
        <w:t>z</w:t>
      </w:r>
      <w:r>
        <w:rPr>
          <w:rFonts w:ascii="Cambria" w:hAnsi="Cambria" w:cs="Arial"/>
          <w:bCs/>
          <w:sz w:val="22"/>
          <w:szCs w:val="22"/>
        </w:rPr>
        <w:t xml:space="preserve">obowiązuje się do dostawy przedmiotu zamówienia w terminie </w:t>
      </w:r>
      <w:r>
        <w:rPr>
          <w:rFonts w:ascii="Cambria" w:hAnsi="Cambria" w:cs="Arial"/>
          <w:bCs/>
          <w:sz w:val="22"/>
          <w:szCs w:val="22"/>
        </w:rPr>
        <w:t xml:space="preserve"> ……………. </w:t>
      </w:r>
      <w:r w:rsidR="00DE01DB">
        <w:rPr>
          <w:rFonts w:ascii="Cambria" w:hAnsi="Cambria" w:cs="Arial"/>
          <w:bCs/>
          <w:sz w:val="22"/>
          <w:szCs w:val="22"/>
        </w:rPr>
        <w:t>m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iesięcy od dnia zawarcia umowy</w:t>
      </w:r>
    </w:p>
    <w:p w14:paraId="39AEDC65" w14:textId="07F3A3CF" w:rsidR="003B6897" w:rsidRDefault="003B6897" w:rsidP="003B689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(zgodnie z częścią 16 SWZ </w:t>
      </w:r>
      <w:bookmarkStart w:id="1" w:name="_Hlk144379207"/>
      <w:r>
        <w:rPr>
          <w:rFonts w:ascii="Cambria" w:hAnsi="Cambria" w:cs="Arial"/>
          <w:bCs/>
          <w:sz w:val="22"/>
          <w:szCs w:val="22"/>
        </w:rPr>
        <w:t xml:space="preserve">Jeżeli wykonawca nie wskaże w ofercie terminu dostawy lub wskaże termin dostawy </w:t>
      </w:r>
      <w:r w:rsidR="00DE01DB">
        <w:rPr>
          <w:rFonts w:ascii="Cambria" w:hAnsi="Cambria" w:cs="Arial"/>
          <w:bCs/>
          <w:sz w:val="22"/>
          <w:szCs w:val="22"/>
        </w:rPr>
        <w:t>inny niż 3, 4 lub 5 miesięcy</w:t>
      </w:r>
      <w:r>
        <w:rPr>
          <w:rFonts w:ascii="Cambria" w:hAnsi="Cambria" w:cs="Arial"/>
          <w:bCs/>
          <w:sz w:val="22"/>
          <w:szCs w:val="22"/>
        </w:rPr>
        <w:t xml:space="preserve"> treść oferty nie będzie odpowiadała treści SWZ ze skutkiem wskazanym w art. art. 226 ust. 1. pkt 5/ ustawy PZP.)</w:t>
      </w:r>
      <w:bookmarkEnd w:id="1"/>
    </w:p>
    <w:p w14:paraId="0449E5B0" w14:textId="77777777" w:rsidR="003B6897" w:rsidRDefault="003B6897" w:rsidP="003B689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c/ zobowiązuje się udzielić gwarancji przez okres …………………….miesięcy</w:t>
      </w:r>
    </w:p>
    <w:p w14:paraId="6418F31B" w14:textId="71BF14C3" w:rsidR="003355C5" w:rsidRPr="00DE01DB" w:rsidRDefault="003B6897" w:rsidP="00DE01DB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(zgodnie z częścią 16 SWZ Jeżeli wykonawca nie wskaże w ofercie okresu gwarancji, wskaże okres gwarancji krótszy niż </w:t>
      </w:r>
      <w:r w:rsidR="00DE01DB">
        <w:rPr>
          <w:rFonts w:ascii="Cambria" w:hAnsi="Cambria" w:cs="Arial"/>
          <w:bCs/>
          <w:sz w:val="22"/>
          <w:szCs w:val="22"/>
        </w:rPr>
        <w:t>60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DE01DB">
        <w:rPr>
          <w:rFonts w:ascii="Cambria" w:hAnsi="Cambria" w:cs="Arial"/>
          <w:bCs/>
          <w:sz w:val="22"/>
          <w:szCs w:val="22"/>
        </w:rPr>
        <w:t>miesięcy</w:t>
      </w:r>
      <w:r>
        <w:rPr>
          <w:rFonts w:ascii="Cambria" w:hAnsi="Cambria" w:cs="Arial"/>
          <w:bCs/>
          <w:sz w:val="22"/>
          <w:szCs w:val="22"/>
        </w:rPr>
        <w:t xml:space="preserve"> treść oferty  nie będzie odpowiadała treści SWZ ze skutkiem wskazanym w art. art. 226 ust. 1. pkt 5/ ustawy PZP)</w:t>
      </w:r>
      <w:r>
        <w:rPr>
          <w:rFonts w:ascii="Cambria" w:hAnsi="Cambria" w:cs="Arial"/>
          <w:bCs/>
          <w:sz w:val="22"/>
          <w:szCs w:val="22"/>
        </w:rPr>
        <w:tab/>
      </w:r>
    </w:p>
    <w:p w14:paraId="3827FDE6" w14:textId="791A4E08" w:rsidR="001E6C0A" w:rsidRPr="00FF3DD3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FF3DD3">
        <w:rPr>
          <w:rFonts w:ascii="Cambria" w:hAnsi="Cambria" w:cs="Arial"/>
          <w:bCs/>
          <w:sz w:val="22"/>
          <w:szCs w:val="22"/>
        </w:rPr>
        <w:t>2</w:t>
      </w:r>
      <w:r w:rsidR="001E6C0A" w:rsidRPr="00FF3DD3">
        <w:rPr>
          <w:rFonts w:ascii="Cambria" w:hAnsi="Cambria" w:cs="Arial"/>
          <w:bCs/>
          <w:sz w:val="22"/>
          <w:szCs w:val="22"/>
        </w:rPr>
        <w:t>.</w:t>
      </w:r>
      <w:r w:rsidR="001E6C0A" w:rsidRPr="00FF3DD3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1E6C0A" w:rsidRPr="00FF3DD3">
        <w:rPr>
          <w:rFonts w:ascii="Cambria" w:hAnsi="Cambria" w:cs="Arial"/>
          <w:b/>
          <w:sz w:val="22"/>
          <w:szCs w:val="22"/>
        </w:rPr>
        <w:t>będzie/będzie*</w:t>
      </w:r>
      <w:r w:rsidR="001E6C0A" w:rsidRPr="00FF3DD3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FF3DD3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FF3DD3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1236B" w14:textId="77777777" w:rsidR="00D14603" w:rsidRDefault="00D14603">
      <w:r>
        <w:separator/>
      </w:r>
    </w:p>
  </w:endnote>
  <w:endnote w:type="continuationSeparator" w:id="0">
    <w:p w14:paraId="3116E3BD" w14:textId="77777777" w:rsidR="00D14603" w:rsidRDefault="00D1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4FB3C" w14:textId="77777777" w:rsidR="00D14603" w:rsidRDefault="00D14603">
      <w:r>
        <w:separator/>
      </w:r>
    </w:p>
  </w:footnote>
  <w:footnote w:type="continuationSeparator" w:id="0">
    <w:p w14:paraId="2FD8A09E" w14:textId="77777777" w:rsidR="00D14603" w:rsidRDefault="00D1460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4"/>
  </w:num>
  <w:num w:numId="28">
    <w:abstractNumId w:val="39"/>
  </w:num>
  <w:num w:numId="29">
    <w:abstractNumId w:val="118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7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8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5"/>
  </w:num>
  <w:num w:numId="133">
    <w:abstractNumId w:val="76"/>
  </w:num>
  <w:num w:numId="134">
    <w:abstractNumId w:val="99"/>
  </w:num>
  <w:num w:numId="135">
    <w:abstractNumId w:val="11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8F3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B689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0C43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D779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4E8A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603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1DB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1E8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DD3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2211B-9786-4B0F-A2A2-784504FE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5</cp:revision>
  <cp:lastPrinted>2022-06-27T10:12:00Z</cp:lastPrinted>
  <dcterms:created xsi:type="dcterms:W3CDTF">2023-09-15T07:13:00Z</dcterms:created>
  <dcterms:modified xsi:type="dcterms:W3CDTF">2024-05-13T10:34:00Z</dcterms:modified>
</cp:coreProperties>
</file>